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1DCAFC7" w:rsidR="00FE167B" w:rsidRPr="0051797D" w:rsidRDefault="0002542B" w:rsidP="00C3687C">
      <w:pPr>
        <w:jc w:val="center"/>
        <w:rPr>
          <w:rFonts w:ascii="Arial" w:hAnsi="Arial" w:cs="Arial"/>
          <w:b/>
          <w:sz w:val="22"/>
          <w:szCs w:val="22"/>
        </w:rPr>
      </w:pPr>
      <w:r w:rsidRPr="0002542B">
        <w:rPr>
          <w:rFonts w:ascii="Arial" w:hAnsi="Arial" w:cs="Arial"/>
          <w:b/>
          <w:sz w:val="22"/>
          <w:szCs w:val="22"/>
        </w:rPr>
        <w:t>II/347 Čejov -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7B139289"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2542B">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14:paraId="0B68B647" w14:textId="19D985A6"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02542B" w:rsidRPr="0002542B">
        <w:rPr>
          <w:rFonts w:ascii="Arial" w:hAnsi="Arial" w:cs="Arial"/>
          <w:sz w:val="22"/>
          <w:szCs w:val="22"/>
        </w:rPr>
        <w:t>4200 199 227</w:t>
      </w:r>
      <w:r w:rsidR="009C062E" w:rsidRPr="009C062E">
        <w:rPr>
          <w:rFonts w:ascii="Arial" w:hAnsi="Arial" w:cs="Arial"/>
          <w:sz w:val="22"/>
          <w:szCs w:val="22"/>
        </w:rPr>
        <w:t xml:space="preserve">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798C923D" w:rsidR="009229FA" w:rsidRDefault="00637C60" w:rsidP="0002542B">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w:t>
      </w:r>
      <w:r w:rsidR="00B82A45">
        <w:rPr>
          <w:rFonts w:ascii="Arial" w:hAnsi="Arial" w:cs="Arial"/>
          <w:sz w:val="22"/>
          <w:szCs w:val="22"/>
        </w:rPr>
        <w:t>„</w:t>
      </w:r>
      <w:r w:rsidRPr="009C062E">
        <w:rPr>
          <w:rFonts w:ascii="Arial" w:hAnsi="Arial" w:cs="Arial"/>
          <w:sz w:val="22"/>
          <w:szCs w:val="22"/>
        </w:rPr>
        <w:t xml:space="preserve">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9C062E" w:rsidRPr="009C062E">
        <w:rPr>
          <w:rFonts w:ascii="Arial" w:hAnsi="Arial" w:cs="Arial"/>
          <w:b/>
          <w:sz w:val="22"/>
          <w:szCs w:val="22"/>
        </w:rPr>
        <w:t>II/</w:t>
      </w:r>
      <w:r w:rsidR="0002542B">
        <w:rPr>
          <w:rFonts w:ascii="Arial" w:hAnsi="Arial" w:cs="Arial"/>
          <w:b/>
          <w:sz w:val="22"/>
          <w:szCs w:val="22"/>
        </w:rPr>
        <w:t>347 Čejov - průtah</w:t>
      </w:r>
      <w:r w:rsidR="00C9452E" w:rsidRPr="009C062E">
        <w:rPr>
          <w:rFonts w:ascii="Arial" w:hAnsi="Arial" w:cs="Arial"/>
          <w:sz w:val="22"/>
          <w:szCs w:val="22"/>
        </w:rPr>
        <w:t xml:space="preserve">, která bude realizována dle </w:t>
      </w:r>
      <w:r w:rsidR="00C9452E" w:rsidRPr="009C062E">
        <w:rPr>
          <w:rFonts w:ascii="Arial" w:hAnsi="Arial" w:cs="Arial"/>
          <w:sz w:val="22"/>
          <w:szCs w:val="22"/>
        </w:rPr>
        <w:lastRenderedPageBreak/>
        <w:t xml:space="preserve">projektové dokumentace </w:t>
      </w:r>
      <w:r w:rsidR="009C062E" w:rsidRPr="009C062E">
        <w:rPr>
          <w:rFonts w:ascii="Arial" w:hAnsi="Arial" w:cs="Arial"/>
          <w:sz w:val="22"/>
          <w:szCs w:val="22"/>
        </w:rPr>
        <w:t>„II/3</w:t>
      </w:r>
      <w:r w:rsidR="0002542B">
        <w:rPr>
          <w:rFonts w:ascii="Arial" w:hAnsi="Arial" w:cs="Arial"/>
          <w:sz w:val="22"/>
          <w:szCs w:val="22"/>
        </w:rPr>
        <w:t>47 Čejov - průtah</w:t>
      </w:r>
      <w:r w:rsidR="009C062E" w:rsidRPr="009C062E">
        <w:rPr>
          <w:rFonts w:ascii="Arial" w:hAnsi="Arial" w:cs="Arial"/>
          <w:sz w:val="22"/>
          <w:szCs w:val="22"/>
        </w:rPr>
        <w:t xml:space="preserve">“ vypracované ve stupni </w:t>
      </w:r>
      <w:r w:rsidR="0002542B">
        <w:rPr>
          <w:rFonts w:ascii="Arial" w:hAnsi="Arial" w:cs="Arial"/>
          <w:sz w:val="22"/>
          <w:szCs w:val="22"/>
        </w:rPr>
        <w:t>P</w:t>
      </w:r>
      <w:r w:rsidR="009C062E" w:rsidRPr="009C062E">
        <w:rPr>
          <w:rFonts w:ascii="Arial" w:hAnsi="Arial" w:cs="Arial"/>
          <w:sz w:val="22"/>
          <w:szCs w:val="22"/>
        </w:rPr>
        <w:t>DP</w:t>
      </w:r>
      <w:r w:rsidR="0002542B">
        <w:rPr>
          <w:rFonts w:ascii="Arial" w:hAnsi="Arial" w:cs="Arial"/>
          <w:sz w:val="22"/>
          <w:szCs w:val="22"/>
        </w:rPr>
        <w:t>S v</w:t>
      </w:r>
      <w:r w:rsidR="009C062E" w:rsidRPr="009C062E">
        <w:rPr>
          <w:rFonts w:ascii="Arial" w:hAnsi="Arial" w:cs="Arial"/>
          <w:sz w:val="22"/>
          <w:szCs w:val="22"/>
        </w:rPr>
        <w:t xml:space="preserve"> 1</w:t>
      </w:r>
      <w:r w:rsidR="0002542B">
        <w:rPr>
          <w:rFonts w:ascii="Arial" w:hAnsi="Arial" w:cs="Arial"/>
          <w:sz w:val="22"/>
          <w:szCs w:val="22"/>
        </w:rPr>
        <w:t>2</w:t>
      </w:r>
      <w:r w:rsidR="009C062E" w:rsidRPr="009C062E">
        <w:rPr>
          <w:rFonts w:ascii="Arial" w:hAnsi="Arial" w:cs="Arial"/>
          <w:sz w:val="22"/>
          <w:szCs w:val="22"/>
        </w:rPr>
        <w:t>/201</w:t>
      </w:r>
      <w:r w:rsidR="0002542B">
        <w:rPr>
          <w:rFonts w:ascii="Arial" w:hAnsi="Arial" w:cs="Arial"/>
          <w:sz w:val="22"/>
          <w:szCs w:val="22"/>
        </w:rPr>
        <w:t>8</w:t>
      </w:r>
      <w:r w:rsidR="009C062E" w:rsidRPr="009C062E">
        <w:rPr>
          <w:rFonts w:ascii="Arial" w:hAnsi="Arial" w:cs="Arial"/>
          <w:sz w:val="22"/>
          <w:szCs w:val="22"/>
        </w:rPr>
        <w:t xml:space="preserve"> společností </w:t>
      </w:r>
      <w:r w:rsidR="0002542B" w:rsidRPr="0002542B">
        <w:rPr>
          <w:rFonts w:ascii="Arial" w:hAnsi="Arial" w:cs="Arial"/>
          <w:sz w:val="22"/>
          <w:szCs w:val="22"/>
        </w:rPr>
        <w:t>HBH Projekt spol. s r.o., Kabátníkova 216/5, 602 00 Brno, IČO 44961944</w:t>
      </w:r>
      <w:r w:rsidR="00DA106F">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B3B01DC" w14:textId="1F7572B5" w:rsidR="00B92B35" w:rsidRDefault="00B92B35" w:rsidP="00344121">
      <w:pPr>
        <w:pStyle w:val="Bntext2"/>
        <w:ind w:left="284" w:hanging="142"/>
        <w:rPr>
          <w:rFonts w:cs="Arial"/>
          <w:szCs w:val="22"/>
        </w:rPr>
      </w:pPr>
    </w:p>
    <w:p w14:paraId="77BE5CB2" w14:textId="77777777" w:rsidR="00B92B35" w:rsidRDefault="00B92B35"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68EF4D51"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B92B35">
        <w:rPr>
          <w:rFonts w:ascii="Arial" w:hAnsi="Arial" w:cs="Arial"/>
          <w:b w:val="0"/>
          <w:bCs w:val="0"/>
          <w:sz w:val="22"/>
          <w:szCs w:val="22"/>
          <w:lang w:val="cs-CZ"/>
        </w:rPr>
        <w:t>3</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4FE4693A" w14:textId="0A547280"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08A5A845" w14:textId="14BCFE55" w:rsidR="00DA106F" w:rsidRPr="00B92B35" w:rsidRDefault="00DA106F" w:rsidP="00DA106F">
      <w:pPr>
        <w:pStyle w:val="Nzev"/>
        <w:spacing w:line="288" w:lineRule="auto"/>
        <w:ind w:left="6804" w:hanging="6798"/>
        <w:jc w:val="left"/>
        <w:rPr>
          <w:rFonts w:ascii="Arial" w:hAnsi="Arial" w:cs="Arial"/>
          <w:b w:val="0"/>
          <w:sz w:val="22"/>
          <w:szCs w:val="22"/>
          <w:lang w:val="cs-CZ"/>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 xml:space="preserve">do </w:t>
      </w:r>
      <w:r w:rsidR="00B92B35">
        <w:rPr>
          <w:rFonts w:ascii="Arial" w:hAnsi="Arial" w:cs="Arial"/>
          <w:b w:val="0"/>
          <w:sz w:val="22"/>
          <w:szCs w:val="22"/>
          <w:lang w:val="cs-CZ"/>
        </w:rPr>
        <w:t>15</w:t>
      </w:r>
      <w:r w:rsidRPr="00DA106F">
        <w:rPr>
          <w:rFonts w:ascii="Arial" w:hAnsi="Arial" w:cs="Arial"/>
          <w:b w:val="0"/>
          <w:sz w:val="22"/>
          <w:szCs w:val="22"/>
        </w:rPr>
        <w:t>. 0</w:t>
      </w:r>
      <w:r w:rsidR="00B92B35">
        <w:rPr>
          <w:rFonts w:ascii="Arial" w:hAnsi="Arial" w:cs="Arial"/>
          <w:b w:val="0"/>
          <w:sz w:val="22"/>
          <w:szCs w:val="22"/>
          <w:lang w:val="cs-CZ"/>
        </w:rPr>
        <w:t>1</w:t>
      </w:r>
      <w:r w:rsidRPr="00DA106F">
        <w:rPr>
          <w:rFonts w:ascii="Arial" w:hAnsi="Arial" w:cs="Arial"/>
          <w:b w:val="0"/>
          <w:sz w:val="22"/>
          <w:szCs w:val="22"/>
        </w:rPr>
        <w:t>. 202</w:t>
      </w:r>
      <w:r w:rsidR="00B92B35">
        <w:rPr>
          <w:rFonts w:ascii="Arial" w:hAnsi="Arial" w:cs="Arial"/>
          <w:b w:val="0"/>
          <w:sz w:val="22"/>
          <w:szCs w:val="22"/>
          <w:lang w:val="cs-CZ"/>
        </w:rPr>
        <w:t>3</w:t>
      </w:r>
    </w:p>
    <w:p w14:paraId="56351C82" w14:textId="77777777" w:rsidR="00392621" w:rsidRPr="005C1B65" w:rsidRDefault="00392621" w:rsidP="002C48E7">
      <w:pPr>
        <w:pStyle w:val="Zkladntextodsazen"/>
        <w:jc w:val="both"/>
        <w:rPr>
          <w:rFonts w:ascii="Arial" w:hAnsi="Arial" w:cs="Arial"/>
          <w:sz w:val="22"/>
          <w:szCs w:val="22"/>
        </w:rPr>
      </w:pPr>
    </w:p>
    <w:p w14:paraId="4E937EF8" w14:textId="4C91086B"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B92B35">
        <w:rPr>
          <w:rFonts w:ascii="Arial" w:hAnsi="Arial"/>
          <w:sz w:val="22"/>
        </w:rPr>
        <w:t>01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B82A45">
        <w:rPr>
          <w:rFonts w:ascii="Arial" w:hAnsi="Arial"/>
          <w:sz w:val="22"/>
        </w:rPr>
        <w:t>3</w:t>
      </w:r>
      <w:r w:rsidR="004D3CBC" w:rsidRPr="0030335C">
        <w:rPr>
          <w:rFonts w:ascii="Arial" w:hAnsi="Arial"/>
          <w:sz w:val="22"/>
        </w:rPr>
        <w:t xml:space="preserve">. </w:t>
      </w:r>
      <w:r w:rsidR="005229BF" w:rsidRPr="0030335C">
        <w:rPr>
          <w:rFonts w:ascii="Arial" w:hAnsi="Arial"/>
          <w:sz w:val="22"/>
        </w:rPr>
        <w:t xml:space="preserve">Čas plnění zahrnuje </w:t>
      </w:r>
      <w:r w:rsidR="00024BC3">
        <w:rPr>
          <w:rFonts w:ascii="Arial" w:hAnsi="Arial" w:cs="Arial"/>
          <w:spacing w:val="6"/>
          <w:sz w:val="22"/>
          <w:szCs w:val="22"/>
        </w:rPr>
        <w:t>1</w:t>
      </w:r>
      <w:r w:rsidR="00AF04C3">
        <w:rPr>
          <w:rFonts w:ascii="Arial" w:hAnsi="Arial" w:cs="Arial"/>
          <w:spacing w:val="6"/>
          <w:sz w:val="22"/>
          <w:szCs w:val="22"/>
        </w:rPr>
        <w:t>1</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7777777" w:rsidR="003B7F43" w:rsidRPr="00C92A09" w:rsidRDefault="003B7F43" w:rsidP="003B7F43">
            <w:pPr>
              <w:jc w:val="center"/>
              <w:rPr>
                <w:rFonts w:ascii="Arial" w:hAnsi="Arial" w:cs="Arial"/>
                <w:bCs/>
              </w:rPr>
            </w:pPr>
            <w:r w:rsidRPr="00C92A09">
              <w:rPr>
                <w:rFonts w:ascii="Arial" w:hAnsi="Arial" w:cs="Arial"/>
                <w:bCs/>
              </w:rPr>
              <w:t>1</w:t>
            </w:r>
            <w:r w:rsidR="00425D2C">
              <w:rPr>
                <w:rFonts w:ascii="Arial" w:hAnsi="Arial" w:cs="Arial"/>
                <w:bCs/>
              </w:rPr>
              <w:t>1</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V ceně podle</w:t>
      </w:r>
      <w:bookmarkStart w:id="0" w:name="_GoBack"/>
      <w:bookmarkEnd w:id="0"/>
      <w:r w:rsidRPr="006F4A1F">
        <w:rPr>
          <w:rFonts w:ascii="Arial" w:hAnsi="Arial" w:cs="Arial"/>
          <w:spacing w:val="-4"/>
          <w:sz w:val="22"/>
          <w:szCs w:val="22"/>
        </w:rPr>
        <w:t xml:space="preserv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55D05941"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w:t>
      </w:r>
      <w:r w:rsidR="000870D1">
        <w:rPr>
          <w:rFonts w:ascii="Arial" w:hAnsi="Arial" w:cs="Arial"/>
          <w:sz w:val="22"/>
          <w:szCs w:val="22"/>
        </w:rPr>
        <w:t>6</w:t>
      </w:r>
      <w:r w:rsidRPr="00A05141">
        <w:rPr>
          <w:rFonts w:ascii="Arial" w:hAnsi="Arial" w:cs="Arial"/>
          <w:sz w:val="22"/>
          <w:szCs w:val="22"/>
        </w:rPr>
        <w:t xml:space="preserve"> </w:t>
      </w:r>
      <w:r w:rsidR="000870D1">
        <w:rPr>
          <w:rFonts w:ascii="Arial" w:hAnsi="Arial" w:cs="Arial"/>
          <w:sz w:val="22"/>
          <w:szCs w:val="22"/>
        </w:rPr>
        <w:t>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w:t>
      </w:r>
      <w:r w:rsidR="00A953D5">
        <w:rPr>
          <w:rFonts w:ascii="Arial" w:hAnsi="Arial" w:cs="Arial"/>
          <w:sz w:val="22"/>
        </w:rPr>
        <w:t>347 Čejov - průtah</w:t>
      </w:r>
      <w:r w:rsidR="00B511AC" w:rsidRPr="00A05141">
        <w:rPr>
          <w:rFonts w:ascii="Arial" w:hAnsi="Arial" w:cs="Arial"/>
          <w:sz w:val="22"/>
          <w:szCs w:val="22"/>
        </w:rPr>
        <w:t xml:space="preserve"> a registrační číslo projektu </w:t>
      </w:r>
      <w:r w:rsidR="00A953D5" w:rsidRPr="00A953D5">
        <w:rPr>
          <w:rFonts w:ascii="Arial" w:hAnsi="Arial" w:cs="Arial"/>
          <w:sz w:val="22"/>
          <w:szCs w:val="22"/>
        </w:rPr>
        <w:t>CZ.06.1.42/0.0/0.0/17_082/0010566</w:t>
      </w:r>
      <w:r w:rsidR="00DD68C7" w:rsidRPr="00A953D5">
        <w:rPr>
          <w:rFonts w:ascii="Arial" w:hAnsi="Arial" w:cs="Arial"/>
          <w:bCs/>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2E77AA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7BE6912A"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B82A4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B82A4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56D"/>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3126</Words>
  <Characters>18444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23</cp:revision>
  <cp:lastPrinted>2019-03-19T09:54:00Z</cp:lastPrinted>
  <dcterms:created xsi:type="dcterms:W3CDTF">2020-02-17T16:15:00Z</dcterms:created>
  <dcterms:modified xsi:type="dcterms:W3CDTF">2021-12-06T13:45:00Z</dcterms:modified>
</cp:coreProperties>
</file>